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19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AC0F52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19,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E54402" w:rsidRPr="008A4CC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A0230E" w:rsidRPr="007D4BBA" w:rsidRDefault="004E73D9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B87AEE">
        <w:rPr>
          <w:b w:val="0"/>
          <w:i/>
          <w:szCs w:val="20"/>
          <w:lang w:val="es-CO"/>
        </w:rPr>
        <w:tab/>
      </w:r>
      <w:r w:rsidR="00B87AEE">
        <w:rPr>
          <w:b w:val="0"/>
          <w:i/>
          <w:szCs w:val="20"/>
          <w:lang w:val="es-CO"/>
        </w:rPr>
        <w:tab/>
        <w:t>Flor Herrera, Coordinadora de Prekinder</w:t>
      </w:r>
    </w:p>
    <w:p w:rsidR="00B5678B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330736">
        <w:rPr>
          <w:i/>
          <w:lang w:val="es-CO"/>
        </w:rPr>
        <w:t xml:space="preserve"> </w:t>
      </w:r>
      <w:r w:rsidR="00330736">
        <w:rPr>
          <w:i/>
          <w:szCs w:val="20"/>
          <w:lang w:val="es-CO"/>
        </w:rPr>
        <w:t>Ana María de la Torre, Coordinadora de Jardín</w:t>
      </w:r>
      <w:r w:rsidR="00C9115F">
        <w:rPr>
          <w:i/>
          <w:szCs w:val="20"/>
          <w:lang w:val="es-CO"/>
        </w:rPr>
        <w:tab/>
        <w:t xml:space="preserve">            Adriana Yepes, Coordinadora de Lengua</w:t>
      </w:r>
      <w:r w:rsidR="00B87AEE">
        <w:rPr>
          <w:i/>
          <w:szCs w:val="20"/>
          <w:lang w:val="es-CO"/>
        </w:rPr>
        <w:tab/>
        <w:t xml:space="preserve">         </w:t>
      </w:r>
    </w:p>
    <w:p w:rsidR="00C9115F" w:rsidRDefault="00606B3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María del Pilar Clavijo</w:t>
      </w:r>
      <w:r w:rsidR="00D430EC">
        <w:rPr>
          <w:i/>
          <w:szCs w:val="20"/>
          <w:lang w:val="es-CO"/>
        </w:rPr>
        <w:t xml:space="preserve">, </w:t>
      </w:r>
      <w:r>
        <w:rPr>
          <w:i/>
          <w:szCs w:val="20"/>
          <w:lang w:val="es-CO"/>
        </w:rPr>
        <w:t xml:space="preserve">Psicóloga      </w:t>
      </w:r>
      <w:r w:rsidR="00330736">
        <w:rPr>
          <w:i/>
          <w:szCs w:val="20"/>
          <w:lang w:val="es-CO"/>
        </w:rPr>
        <w:t xml:space="preserve">      </w:t>
      </w:r>
      <w:r w:rsidR="00D430EC">
        <w:rPr>
          <w:i/>
          <w:szCs w:val="20"/>
          <w:lang w:val="es-CO"/>
        </w:rPr>
        <w:tab/>
      </w:r>
      <w:r w:rsidR="00330736">
        <w:rPr>
          <w:i/>
          <w:szCs w:val="20"/>
          <w:lang w:val="es-CO"/>
        </w:rPr>
        <w:t xml:space="preserve">  </w:t>
      </w:r>
      <w:r w:rsidR="00330736">
        <w:rPr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8A4CCA" w:rsidRPr="001A6F8C" w:rsidRDefault="00FE0B8B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Lista de útiles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Tots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>,</w:t>
      </w:r>
      <w:r w:rsidR="00AC0F52"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 w:rsidR="00AC0F52">
        <w:rPr>
          <w:color w:val="4F6228" w:themeColor="accent3" w:themeShade="80"/>
          <w:sz w:val="28"/>
          <w:szCs w:val="28"/>
          <w:lang w:val="es-CO"/>
        </w:rPr>
        <w:t>Toddlers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y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440DB8" w:rsidRPr="00AC0F52" w:rsidRDefault="00AC0F52" w:rsidP="002C7251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 xml:space="preserve">No se pide a las familias de </w:t>
      </w:r>
      <w:proofErr w:type="spellStart"/>
      <w:r>
        <w:rPr>
          <w:lang w:val="es-CO"/>
        </w:rPr>
        <w:t>Tots</w:t>
      </w:r>
      <w:proofErr w:type="spellEnd"/>
      <w:r>
        <w:rPr>
          <w:lang w:val="es-CO"/>
        </w:rPr>
        <w:t xml:space="preserve"> &amp; </w:t>
      </w:r>
      <w:proofErr w:type="spellStart"/>
      <w:r>
        <w:rPr>
          <w:lang w:val="es-CO"/>
        </w:rPr>
        <w:t>Toddlers</w:t>
      </w:r>
      <w:proofErr w:type="spellEnd"/>
      <w:r>
        <w:rPr>
          <w:lang w:val="es-CO"/>
        </w:rPr>
        <w:t xml:space="preserve"> que manden nada</w:t>
      </w:r>
      <w:r w:rsidR="00FE0B8B">
        <w:rPr>
          <w:lang w:val="es-CO"/>
        </w:rPr>
        <w:t xml:space="preserve"> de útiles</w:t>
      </w:r>
      <w:r>
        <w:rPr>
          <w:lang w:val="es-CO"/>
        </w:rPr>
        <w:t xml:space="preserve">. Se les cobra material didáctico. </w:t>
      </w:r>
    </w:p>
    <w:p w:rsidR="00AC0F52" w:rsidRDefault="00AC0F52" w:rsidP="002C7251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En las entrevistas individuales </w:t>
      </w:r>
      <w:r w:rsidR="00FE0B8B">
        <w:rPr>
          <w:rFonts w:cstheme="minorHAnsi"/>
          <w:color w:val="000000"/>
          <w:lang w:val="es-CO" w:eastAsia="es-CO"/>
        </w:rPr>
        <w:t xml:space="preserve">se les pide un material de uso personal (pañales [si aún no tiene control de esfínteres], botas </w:t>
      </w:r>
      <w:proofErr w:type="spellStart"/>
      <w:r w:rsidR="00FE0B8B">
        <w:rPr>
          <w:rFonts w:cstheme="minorHAnsi"/>
          <w:color w:val="000000"/>
          <w:lang w:val="es-CO" w:eastAsia="es-CO"/>
        </w:rPr>
        <w:t>pantaneras</w:t>
      </w:r>
      <w:proofErr w:type="spellEnd"/>
      <w:r w:rsidR="00FE0B8B">
        <w:rPr>
          <w:rFonts w:cstheme="minorHAnsi"/>
          <w:color w:val="000000"/>
          <w:lang w:val="es-CO" w:eastAsia="es-CO"/>
        </w:rPr>
        <w:t>, cepillo y crema de dientes, vaso, crema para la cola, una muda completa de ropa)</w:t>
      </w:r>
    </w:p>
    <w:p w:rsidR="00F86A1A" w:rsidRPr="001A6F8C" w:rsidRDefault="00F86A1A" w:rsidP="00F86A1A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Play Day de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F86A1A" w:rsidRPr="00F86A1A" w:rsidRDefault="00F86A1A" w:rsidP="00F86A1A">
      <w:pPr>
        <w:pStyle w:val="ListParagraph"/>
        <w:numPr>
          <w:ilvl w:val="0"/>
          <w:numId w:val="15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lang w:val="es-CO"/>
        </w:rPr>
        <w:t>Este día se celebrará el 20 de junio.</w:t>
      </w:r>
    </w:p>
    <w:p w:rsidR="002C7251" w:rsidRPr="001A6F8C" w:rsidRDefault="00FE0B8B" w:rsidP="002C7251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Material didáctico para</w:t>
      </w:r>
      <w:r w:rsidR="002C7251"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 w:rsidR="002C7251">
        <w:rPr>
          <w:color w:val="4F6228" w:themeColor="accent3" w:themeShade="80"/>
          <w:sz w:val="28"/>
          <w:szCs w:val="28"/>
          <w:lang w:val="es-CO"/>
        </w:rPr>
        <w:t>Nursery</w:t>
      </w:r>
      <w:proofErr w:type="spellEnd"/>
    </w:p>
    <w:p w:rsidR="002C7251" w:rsidRPr="00D07287" w:rsidRDefault="00D07287" w:rsidP="00D07287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Se </w:t>
      </w:r>
      <w:r w:rsidR="00E61F9F">
        <w:rPr>
          <w:rFonts w:cstheme="minorHAnsi"/>
          <w:color w:val="000000"/>
          <w:lang w:val="es-CO" w:eastAsia="es-CO"/>
        </w:rPr>
        <w:t xml:space="preserve">revisó el material didáctico que se va a pedir para </w:t>
      </w:r>
      <w:proofErr w:type="spellStart"/>
      <w:r w:rsidR="00E61F9F">
        <w:rPr>
          <w:rFonts w:cstheme="minorHAnsi"/>
          <w:color w:val="000000"/>
          <w:lang w:val="es-CO" w:eastAsia="es-CO"/>
        </w:rPr>
        <w:t>Nursery</w:t>
      </w:r>
      <w:proofErr w:type="spellEnd"/>
      <w:r>
        <w:rPr>
          <w:rFonts w:cstheme="minorHAnsi"/>
          <w:color w:val="000000"/>
          <w:lang w:val="es-CO" w:eastAsia="es-CO"/>
        </w:rPr>
        <w:t>.</w:t>
      </w:r>
    </w:p>
    <w:p w:rsidR="000A1DA1" w:rsidRPr="00E61F9F" w:rsidRDefault="000A1DA1" w:rsidP="00E61F9F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bookmarkStart w:id="0" w:name="_GoBack"/>
      <w:bookmarkEnd w:id="0"/>
    </w:p>
    <w:sectPr w:rsidR="000A1DA1" w:rsidRPr="00E61F9F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543A98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B7BD9"/>
    <w:multiLevelType w:val="hybridMultilevel"/>
    <w:tmpl w:val="2AB49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51613"/>
    <w:multiLevelType w:val="hybridMultilevel"/>
    <w:tmpl w:val="37983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6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1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 w:numId="14">
    <w:abstractNumId w:val="10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2616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81509"/>
    <w:rsid w:val="00082AD4"/>
    <w:rsid w:val="0008457B"/>
    <w:rsid w:val="000867BE"/>
    <w:rsid w:val="000901D8"/>
    <w:rsid w:val="000920C7"/>
    <w:rsid w:val="00093B08"/>
    <w:rsid w:val="0009703A"/>
    <w:rsid w:val="000A1DA1"/>
    <w:rsid w:val="000A259F"/>
    <w:rsid w:val="000B1E48"/>
    <w:rsid w:val="000C07D0"/>
    <w:rsid w:val="000C2CDA"/>
    <w:rsid w:val="000C53B8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3327C"/>
    <w:rsid w:val="00140F57"/>
    <w:rsid w:val="00142E5A"/>
    <w:rsid w:val="001442AD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3704"/>
    <w:rsid w:val="001A32C3"/>
    <w:rsid w:val="001A331C"/>
    <w:rsid w:val="001A4916"/>
    <w:rsid w:val="001A6F8C"/>
    <w:rsid w:val="001B18EF"/>
    <w:rsid w:val="001B5491"/>
    <w:rsid w:val="001C1D80"/>
    <w:rsid w:val="001C5A93"/>
    <w:rsid w:val="001D3971"/>
    <w:rsid w:val="001E05B0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C725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0DB8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2C79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6E32"/>
    <w:rsid w:val="00667C65"/>
    <w:rsid w:val="0067347F"/>
    <w:rsid w:val="0068029D"/>
    <w:rsid w:val="00683AE3"/>
    <w:rsid w:val="00683C24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3CB9"/>
    <w:rsid w:val="008A1D54"/>
    <w:rsid w:val="008A2683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36CAC"/>
    <w:rsid w:val="0094024A"/>
    <w:rsid w:val="00941F96"/>
    <w:rsid w:val="00942328"/>
    <w:rsid w:val="00945ACC"/>
    <w:rsid w:val="009548BE"/>
    <w:rsid w:val="00954A7D"/>
    <w:rsid w:val="00961AB6"/>
    <w:rsid w:val="00964EA3"/>
    <w:rsid w:val="00971214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1D28"/>
    <w:rsid w:val="00A526EE"/>
    <w:rsid w:val="00A53564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B77F5"/>
    <w:rsid w:val="00AC0F52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287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39C3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1F9F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6445"/>
    <w:rsid w:val="00F86A1A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0B8B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10D61-0AF0-45F4-BFE2-E5887092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0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2</cp:revision>
  <cp:lastPrinted>2011-12-22T15:28:00Z</cp:lastPrinted>
  <dcterms:created xsi:type="dcterms:W3CDTF">2014-05-19T19:56:00Z</dcterms:created>
  <dcterms:modified xsi:type="dcterms:W3CDTF">2014-05-19T19:56:00Z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